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4"/>
        <w:gridCol w:w="5416"/>
      </w:tblGrid>
      <w:tr w:rsidR="00BD0FA0" w:rsidRPr="00C21D8C" w:rsidTr="00E931DF">
        <w:tc>
          <w:tcPr>
            <w:tcW w:w="5508" w:type="dxa"/>
            <w:vAlign w:val="bottom"/>
          </w:tcPr>
          <w:p w:rsidR="00BD0FA0" w:rsidRPr="00C21D8C" w:rsidRDefault="00BD0FA0" w:rsidP="00E931DF">
            <w:pPr>
              <w:rPr>
                <w:rFonts w:ascii="Calibri" w:hAnsi="Calibri" w:cs="Calibri"/>
              </w:rPr>
            </w:pPr>
          </w:p>
        </w:tc>
        <w:tc>
          <w:tcPr>
            <w:tcW w:w="5508" w:type="dxa"/>
            <w:vAlign w:val="bottom"/>
          </w:tcPr>
          <w:p w:rsidR="00BD0FA0" w:rsidRPr="00C21D8C" w:rsidRDefault="00BD0FA0" w:rsidP="00E931DF">
            <w:pPr>
              <w:pStyle w:val="Heading1"/>
              <w:ind w:right="25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Company Name</w:t>
            </w:r>
          </w:p>
        </w:tc>
      </w:tr>
    </w:tbl>
    <w:p w:rsidR="00467865" w:rsidRPr="00C21D8C" w:rsidRDefault="00C21D8C" w:rsidP="00CD6C3C">
      <w:pPr>
        <w:pStyle w:val="Heading2"/>
        <w:rPr>
          <w:rFonts w:ascii="Calibri" w:hAnsi="Calibri" w:cs="Calibri"/>
          <w:sz w:val="36"/>
        </w:rPr>
      </w:pPr>
      <w:r w:rsidRPr="00C21D8C">
        <w:rPr>
          <w:rFonts w:ascii="Calibri" w:hAnsi="Calibri" w:cs="Calibri"/>
          <w:sz w:val="36"/>
        </w:rPr>
        <w:t>Employee Disciplinary Action Form</w:t>
      </w:r>
    </w:p>
    <w:p w:rsidR="00BD0FA0" w:rsidRPr="00C21D8C" w:rsidRDefault="00BD0FA0" w:rsidP="00C21D8C">
      <w:pPr>
        <w:pStyle w:val="Heading3"/>
        <w:jc w:val="left"/>
        <w:rPr>
          <w:rFonts w:ascii="Calibri" w:hAnsi="Calibri" w:cs="Calibri"/>
          <w:color w:val="auto"/>
          <w:sz w:val="24"/>
        </w:rPr>
      </w:pPr>
      <w:r w:rsidRPr="00C21D8C">
        <w:rPr>
          <w:rFonts w:ascii="Calibri" w:hAnsi="Calibri" w:cs="Calibri"/>
          <w:color w:val="auto"/>
          <w:sz w:val="24"/>
        </w:rPr>
        <w:t>Employee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8"/>
        <w:gridCol w:w="3961"/>
        <w:gridCol w:w="1351"/>
        <w:gridCol w:w="3690"/>
      </w:tblGrid>
      <w:tr w:rsidR="00BF17F9" w:rsidRPr="00C21D8C" w:rsidTr="00BD0FA0">
        <w:trPr>
          <w:trHeight w:val="288"/>
        </w:trPr>
        <w:tc>
          <w:tcPr>
            <w:tcW w:w="1798" w:type="dxa"/>
            <w:vAlign w:val="bottom"/>
          </w:tcPr>
          <w:p w:rsidR="00CC6BB1" w:rsidRPr="00C21D8C" w:rsidRDefault="0033501D" w:rsidP="00E931DF">
            <w:pPr>
              <w:pStyle w:val="Heading4"/>
              <w:rPr>
                <w:rFonts w:ascii="Calibri" w:hAnsi="Calibri" w:cs="Calibri"/>
                <w:b w:val="0"/>
              </w:rPr>
            </w:pPr>
            <w:r w:rsidRPr="00C21D8C">
              <w:rPr>
                <w:rFonts w:ascii="Calibri" w:hAnsi="Calibri" w:cs="Calibri"/>
                <w:b w:val="0"/>
              </w:rPr>
              <w:t>Employee</w:t>
            </w:r>
            <w:r w:rsidR="006B03BF" w:rsidRPr="00C21D8C">
              <w:rPr>
                <w:rFonts w:ascii="Calibri" w:hAnsi="Calibri" w:cs="Calibri"/>
                <w:b w:val="0"/>
              </w:rPr>
              <w:t xml:space="preserve"> Name</w:t>
            </w:r>
            <w:r w:rsidR="00CC6BB1" w:rsidRPr="00C21D8C">
              <w:rPr>
                <w:rFonts w:ascii="Calibri" w:hAnsi="Calibri" w:cs="Calibri"/>
                <w:b w:val="0"/>
              </w:rPr>
              <w:t>:</w:t>
            </w:r>
          </w:p>
        </w:tc>
        <w:tc>
          <w:tcPr>
            <w:tcW w:w="3961" w:type="dxa"/>
            <w:vAlign w:val="bottom"/>
          </w:tcPr>
          <w:p w:rsidR="00CC6BB1" w:rsidRPr="00C21D8C" w:rsidRDefault="00CC6BB1" w:rsidP="00E931DF">
            <w:pPr>
              <w:rPr>
                <w:rFonts w:ascii="Calibri" w:hAnsi="Calibri" w:cs="Calibri"/>
              </w:rPr>
            </w:pPr>
          </w:p>
        </w:tc>
        <w:tc>
          <w:tcPr>
            <w:tcW w:w="1351" w:type="dxa"/>
            <w:vAlign w:val="bottom"/>
          </w:tcPr>
          <w:p w:rsidR="00CC6BB1" w:rsidRPr="00C21D8C" w:rsidRDefault="00BA12C8" w:rsidP="00E931DF">
            <w:pPr>
              <w:pStyle w:val="Heading4"/>
              <w:rPr>
                <w:rFonts w:ascii="Calibri" w:hAnsi="Calibri" w:cs="Calibri"/>
                <w:b w:val="0"/>
              </w:rPr>
            </w:pPr>
            <w:r w:rsidRPr="00C21D8C">
              <w:rPr>
                <w:rFonts w:ascii="Calibri" w:hAnsi="Calibri" w:cs="Calibri"/>
                <w:b w:val="0"/>
              </w:rPr>
              <w:t>Date:</w:t>
            </w:r>
          </w:p>
        </w:tc>
        <w:tc>
          <w:tcPr>
            <w:tcW w:w="3690" w:type="dxa"/>
            <w:vAlign w:val="bottom"/>
          </w:tcPr>
          <w:p w:rsidR="00CC6BB1" w:rsidRPr="00C21D8C" w:rsidRDefault="00CC6BB1" w:rsidP="00E931DF">
            <w:pPr>
              <w:rPr>
                <w:rFonts w:ascii="Calibri" w:hAnsi="Calibri" w:cs="Calibri"/>
              </w:rPr>
            </w:pPr>
          </w:p>
        </w:tc>
      </w:tr>
      <w:tr w:rsidR="00692FAE" w:rsidRPr="00C21D8C" w:rsidTr="00BD0FA0">
        <w:trPr>
          <w:trHeight w:val="288"/>
        </w:trPr>
        <w:tc>
          <w:tcPr>
            <w:tcW w:w="1798" w:type="dxa"/>
            <w:vAlign w:val="bottom"/>
          </w:tcPr>
          <w:p w:rsidR="00692FAE" w:rsidRPr="00C21D8C" w:rsidRDefault="00664C1E" w:rsidP="00E931DF">
            <w:pPr>
              <w:pStyle w:val="Heading4"/>
              <w:rPr>
                <w:rFonts w:ascii="Calibri" w:hAnsi="Calibri" w:cs="Calibri"/>
                <w:b w:val="0"/>
              </w:rPr>
            </w:pPr>
            <w:r w:rsidRPr="00C21D8C">
              <w:rPr>
                <w:rFonts w:ascii="Calibri" w:hAnsi="Calibri" w:cs="Calibri"/>
                <w:b w:val="0"/>
              </w:rPr>
              <w:t>Employee ID:</w:t>
            </w:r>
          </w:p>
        </w:tc>
        <w:tc>
          <w:tcPr>
            <w:tcW w:w="3961" w:type="dxa"/>
            <w:vAlign w:val="bottom"/>
          </w:tcPr>
          <w:p w:rsidR="00692FAE" w:rsidRPr="00C21D8C" w:rsidRDefault="00692FAE" w:rsidP="00E931DF">
            <w:pPr>
              <w:rPr>
                <w:rFonts w:ascii="Calibri" w:hAnsi="Calibri" w:cs="Calibri"/>
              </w:rPr>
            </w:pPr>
          </w:p>
        </w:tc>
        <w:tc>
          <w:tcPr>
            <w:tcW w:w="1351" w:type="dxa"/>
            <w:vAlign w:val="bottom"/>
          </w:tcPr>
          <w:p w:rsidR="00692FAE" w:rsidRPr="00C21D8C" w:rsidRDefault="00664C1E" w:rsidP="00E931DF">
            <w:pPr>
              <w:pStyle w:val="Heading4"/>
              <w:rPr>
                <w:rFonts w:ascii="Calibri" w:hAnsi="Calibri" w:cs="Calibri"/>
                <w:b w:val="0"/>
              </w:rPr>
            </w:pPr>
            <w:r w:rsidRPr="00C21D8C">
              <w:rPr>
                <w:rFonts w:ascii="Calibri" w:hAnsi="Calibri" w:cs="Calibri"/>
                <w:b w:val="0"/>
              </w:rPr>
              <w:t>Job Title:</w:t>
            </w:r>
          </w:p>
        </w:tc>
        <w:tc>
          <w:tcPr>
            <w:tcW w:w="3690" w:type="dxa"/>
            <w:vAlign w:val="bottom"/>
          </w:tcPr>
          <w:p w:rsidR="00692FAE" w:rsidRPr="00C21D8C" w:rsidRDefault="00692FAE" w:rsidP="00E931DF">
            <w:pPr>
              <w:rPr>
                <w:rFonts w:ascii="Calibri" w:hAnsi="Calibri" w:cs="Calibri"/>
              </w:rPr>
            </w:pPr>
          </w:p>
        </w:tc>
      </w:tr>
      <w:tr w:rsidR="00BA12C8" w:rsidRPr="00C21D8C" w:rsidTr="00BD0FA0">
        <w:trPr>
          <w:trHeight w:val="288"/>
        </w:trPr>
        <w:tc>
          <w:tcPr>
            <w:tcW w:w="1798" w:type="dxa"/>
            <w:vAlign w:val="bottom"/>
          </w:tcPr>
          <w:p w:rsidR="00BA12C8" w:rsidRPr="00C21D8C" w:rsidRDefault="00664C1E" w:rsidP="00E931DF">
            <w:pPr>
              <w:pStyle w:val="Heading4"/>
              <w:rPr>
                <w:rFonts w:ascii="Calibri" w:hAnsi="Calibri" w:cs="Calibri"/>
                <w:b w:val="0"/>
              </w:rPr>
            </w:pPr>
            <w:r w:rsidRPr="00C21D8C">
              <w:rPr>
                <w:rFonts w:ascii="Calibri" w:hAnsi="Calibri" w:cs="Calibri"/>
                <w:b w:val="0"/>
              </w:rPr>
              <w:t>Manager</w:t>
            </w:r>
            <w:r w:rsidR="00BA12C8" w:rsidRPr="00C21D8C">
              <w:rPr>
                <w:rFonts w:ascii="Calibri" w:hAnsi="Calibri" w:cs="Calibri"/>
                <w:b w:val="0"/>
              </w:rPr>
              <w:t>:</w:t>
            </w:r>
          </w:p>
        </w:tc>
        <w:tc>
          <w:tcPr>
            <w:tcW w:w="3961" w:type="dxa"/>
            <w:vAlign w:val="bottom"/>
          </w:tcPr>
          <w:p w:rsidR="00BA12C8" w:rsidRPr="00C21D8C" w:rsidRDefault="00BA12C8" w:rsidP="00E931DF">
            <w:pPr>
              <w:rPr>
                <w:rFonts w:ascii="Calibri" w:hAnsi="Calibri" w:cs="Calibri"/>
              </w:rPr>
            </w:pPr>
          </w:p>
        </w:tc>
        <w:tc>
          <w:tcPr>
            <w:tcW w:w="1351" w:type="dxa"/>
            <w:vAlign w:val="bottom"/>
          </w:tcPr>
          <w:p w:rsidR="00BA12C8" w:rsidRPr="00C21D8C" w:rsidRDefault="00664C1E" w:rsidP="00E931DF">
            <w:pPr>
              <w:pStyle w:val="Heading4"/>
              <w:rPr>
                <w:rFonts w:ascii="Calibri" w:hAnsi="Calibri" w:cs="Calibri"/>
                <w:b w:val="0"/>
              </w:rPr>
            </w:pPr>
            <w:r w:rsidRPr="00C21D8C">
              <w:rPr>
                <w:rFonts w:ascii="Calibri" w:hAnsi="Calibri" w:cs="Calibri"/>
                <w:b w:val="0"/>
              </w:rPr>
              <w:t>Department</w:t>
            </w:r>
            <w:r w:rsidR="00BA12C8" w:rsidRPr="00C21D8C">
              <w:rPr>
                <w:rFonts w:ascii="Calibri" w:hAnsi="Calibri" w:cs="Calibri"/>
                <w:b w:val="0"/>
              </w:rPr>
              <w:t>:</w:t>
            </w:r>
          </w:p>
        </w:tc>
        <w:tc>
          <w:tcPr>
            <w:tcW w:w="3690" w:type="dxa"/>
            <w:vAlign w:val="bottom"/>
          </w:tcPr>
          <w:p w:rsidR="00BA12C8" w:rsidRPr="00C21D8C" w:rsidRDefault="00BA12C8" w:rsidP="00E931DF">
            <w:pPr>
              <w:rPr>
                <w:rFonts w:ascii="Calibri" w:hAnsi="Calibri" w:cs="Calibri"/>
              </w:rPr>
            </w:pPr>
          </w:p>
        </w:tc>
      </w:tr>
    </w:tbl>
    <w:p w:rsidR="00E931DF" w:rsidRPr="00C21D8C" w:rsidRDefault="00E931DF" w:rsidP="00C21D8C">
      <w:pPr>
        <w:pStyle w:val="Heading3"/>
        <w:jc w:val="left"/>
        <w:rPr>
          <w:rFonts w:ascii="Calibri" w:hAnsi="Calibri" w:cs="Calibri"/>
          <w:color w:val="auto"/>
        </w:rPr>
      </w:pPr>
      <w:r w:rsidRPr="00C21D8C">
        <w:rPr>
          <w:rFonts w:ascii="Calibri" w:hAnsi="Calibri" w:cs="Calibri"/>
          <w:color w:val="auto"/>
        </w:rPr>
        <w:t>Type of Warning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8"/>
        <w:gridCol w:w="2342"/>
        <w:gridCol w:w="631"/>
        <w:gridCol w:w="2801"/>
        <w:gridCol w:w="721"/>
        <w:gridCol w:w="3407"/>
      </w:tblGrid>
      <w:tr w:rsidR="00BF17F9" w:rsidRPr="00C21D8C" w:rsidTr="00BD0FA0">
        <w:trPr>
          <w:trHeight w:val="288"/>
        </w:trPr>
        <w:tc>
          <w:tcPr>
            <w:tcW w:w="898" w:type="dxa"/>
            <w:vAlign w:val="bottom"/>
          </w:tcPr>
          <w:p w:rsidR="00BF17F9" w:rsidRPr="00C21D8C" w:rsidRDefault="00714C94" w:rsidP="00CD6C3C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="00C21D8C" w:rsidRPr="00C21D8C">
              <w:rPr>
                <w:rFonts w:ascii="Calibri" w:hAnsi="Calibri" w:cs="Calibri"/>
              </w:rPr>
            </w:r>
            <w:r w:rsidR="00C21D8C"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342" w:type="dxa"/>
            <w:vAlign w:val="bottom"/>
          </w:tcPr>
          <w:p w:rsidR="0009780B" w:rsidRPr="00C21D8C" w:rsidRDefault="00B36AB6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First Warning</w:t>
            </w:r>
          </w:p>
        </w:tc>
        <w:tc>
          <w:tcPr>
            <w:tcW w:w="631" w:type="dxa"/>
            <w:vAlign w:val="bottom"/>
          </w:tcPr>
          <w:p w:rsidR="0009780B" w:rsidRPr="00C21D8C" w:rsidRDefault="00714C94" w:rsidP="00CD6C3C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="00C21D8C" w:rsidRPr="00C21D8C">
              <w:rPr>
                <w:rFonts w:ascii="Calibri" w:hAnsi="Calibri" w:cs="Calibri"/>
              </w:rPr>
            </w:r>
            <w:r w:rsidR="00C21D8C"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801" w:type="dxa"/>
            <w:vAlign w:val="bottom"/>
          </w:tcPr>
          <w:p w:rsidR="00BF17F9" w:rsidRPr="00C21D8C" w:rsidRDefault="00B36AB6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Second Warning</w:t>
            </w:r>
          </w:p>
        </w:tc>
        <w:tc>
          <w:tcPr>
            <w:tcW w:w="721" w:type="dxa"/>
            <w:vAlign w:val="bottom"/>
          </w:tcPr>
          <w:p w:rsidR="00BF17F9" w:rsidRPr="00C21D8C" w:rsidRDefault="00714C94" w:rsidP="00CD6C3C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="00C21D8C" w:rsidRPr="00C21D8C">
              <w:rPr>
                <w:rFonts w:ascii="Calibri" w:hAnsi="Calibri" w:cs="Calibri"/>
              </w:rPr>
            </w:r>
            <w:r w:rsidR="00C21D8C"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407" w:type="dxa"/>
            <w:vAlign w:val="bottom"/>
          </w:tcPr>
          <w:p w:rsidR="00BF17F9" w:rsidRPr="00C21D8C" w:rsidRDefault="00B36AB6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Final Warning</w:t>
            </w:r>
          </w:p>
        </w:tc>
      </w:tr>
    </w:tbl>
    <w:p w:rsidR="00E931DF" w:rsidRPr="00C21D8C" w:rsidRDefault="00E931DF" w:rsidP="00C21D8C">
      <w:pPr>
        <w:pStyle w:val="Heading3"/>
        <w:jc w:val="left"/>
        <w:rPr>
          <w:rFonts w:ascii="Calibri" w:hAnsi="Calibri" w:cs="Calibri"/>
          <w:color w:val="auto"/>
        </w:rPr>
      </w:pPr>
      <w:r w:rsidRPr="00C21D8C">
        <w:rPr>
          <w:rFonts w:ascii="Calibri" w:hAnsi="Calibri" w:cs="Calibri"/>
          <w:color w:val="auto"/>
        </w:rPr>
        <w:t>Type of Offenses</w:t>
      </w:r>
    </w:p>
    <w:tbl>
      <w:tblPr>
        <w:tblW w:w="498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749"/>
        <w:gridCol w:w="674"/>
        <w:gridCol w:w="766"/>
        <w:gridCol w:w="590"/>
        <w:gridCol w:w="2619"/>
        <w:gridCol w:w="674"/>
        <w:gridCol w:w="674"/>
        <w:gridCol w:w="3186"/>
      </w:tblGrid>
      <w:tr w:rsidR="00C21D8C" w:rsidRPr="00C21D8C" w:rsidTr="00C21D8C">
        <w:trPr>
          <w:trHeight w:val="331"/>
        </w:trPr>
        <w:tc>
          <w:tcPr>
            <w:tcW w:w="839" w:type="dxa"/>
            <w:vAlign w:val="bottom"/>
          </w:tcPr>
          <w:p w:rsidR="00C21D8C" w:rsidRPr="00C21D8C" w:rsidRDefault="00C21D8C" w:rsidP="00B36AB6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Pr="00C21D8C">
              <w:rPr>
                <w:rFonts w:ascii="Calibri" w:hAnsi="Calibri" w:cs="Calibri"/>
              </w:rPr>
            </w:r>
            <w:r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189" w:type="dxa"/>
            <w:gridSpan w:val="3"/>
            <w:vAlign w:val="bottom"/>
          </w:tcPr>
          <w:p w:rsidR="00C21D8C" w:rsidRPr="00C21D8C" w:rsidRDefault="00C21D8C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Tardiness/Leaving Early</w:t>
            </w:r>
          </w:p>
        </w:tc>
        <w:bookmarkStart w:id="0" w:name="Check1"/>
        <w:tc>
          <w:tcPr>
            <w:tcW w:w="590" w:type="dxa"/>
            <w:vAlign w:val="bottom"/>
          </w:tcPr>
          <w:p w:rsidR="00C21D8C" w:rsidRPr="00C21D8C" w:rsidRDefault="00C21D8C" w:rsidP="00B36AB6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Pr="00C21D8C">
              <w:rPr>
                <w:rFonts w:ascii="Calibri" w:hAnsi="Calibri" w:cs="Calibri"/>
              </w:rPr>
            </w:r>
            <w:r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  <w:bookmarkEnd w:id="0"/>
          </w:p>
        </w:tc>
        <w:tc>
          <w:tcPr>
            <w:tcW w:w="2619" w:type="dxa"/>
            <w:vAlign w:val="bottom"/>
          </w:tcPr>
          <w:p w:rsidR="00C21D8C" w:rsidRPr="00C21D8C" w:rsidRDefault="00C21D8C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Absenteeism</w:t>
            </w:r>
          </w:p>
        </w:tc>
        <w:tc>
          <w:tcPr>
            <w:tcW w:w="674" w:type="dxa"/>
          </w:tcPr>
          <w:p w:rsidR="00C21D8C" w:rsidRPr="00C21D8C" w:rsidRDefault="00C21D8C" w:rsidP="00B36AB6">
            <w:pPr>
              <w:pStyle w:val="Checkbox"/>
              <w:rPr>
                <w:rFonts w:ascii="Calibri" w:hAnsi="Calibri" w:cs="Calibri"/>
              </w:rPr>
            </w:pPr>
          </w:p>
        </w:tc>
        <w:tc>
          <w:tcPr>
            <w:tcW w:w="674" w:type="dxa"/>
            <w:vAlign w:val="bottom"/>
          </w:tcPr>
          <w:p w:rsidR="00C21D8C" w:rsidRPr="00C21D8C" w:rsidRDefault="00C21D8C" w:rsidP="00B36AB6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Pr="00C21D8C">
              <w:rPr>
                <w:rFonts w:ascii="Calibri" w:hAnsi="Calibri" w:cs="Calibri"/>
              </w:rPr>
            </w:r>
            <w:r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85" w:type="dxa"/>
            <w:vAlign w:val="bottom"/>
          </w:tcPr>
          <w:p w:rsidR="00C21D8C" w:rsidRPr="00C21D8C" w:rsidRDefault="00C21D8C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Violation of Company Policies</w:t>
            </w:r>
          </w:p>
        </w:tc>
      </w:tr>
      <w:tr w:rsidR="00C21D8C" w:rsidRPr="00C21D8C" w:rsidTr="00C21D8C">
        <w:trPr>
          <w:trHeight w:val="331"/>
        </w:trPr>
        <w:tc>
          <w:tcPr>
            <w:tcW w:w="839" w:type="dxa"/>
            <w:vAlign w:val="bottom"/>
          </w:tcPr>
          <w:p w:rsidR="00C21D8C" w:rsidRPr="00C21D8C" w:rsidRDefault="00C21D8C" w:rsidP="00B36AB6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Pr="00C21D8C">
              <w:rPr>
                <w:rFonts w:ascii="Calibri" w:hAnsi="Calibri" w:cs="Calibri"/>
              </w:rPr>
            </w:r>
            <w:r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189" w:type="dxa"/>
            <w:gridSpan w:val="3"/>
            <w:vAlign w:val="bottom"/>
          </w:tcPr>
          <w:p w:rsidR="00C21D8C" w:rsidRPr="00C21D8C" w:rsidRDefault="00C21D8C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Substandard Work</w:t>
            </w:r>
          </w:p>
        </w:tc>
        <w:tc>
          <w:tcPr>
            <w:tcW w:w="590" w:type="dxa"/>
            <w:vAlign w:val="bottom"/>
          </w:tcPr>
          <w:p w:rsidR="00C21D8C" w:rsidRPr="00C21D8C" w:rsidRDefault="00C21D8C" w:rsidP="00B36AB6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Pr="00C21D8C">
              <w:rPr>
                <w:rFonts w:ascii="Calibri" w:hAnsi="Calibri" w:cs="Calibri"/>
              </w:rPr>
            </w:r>
            <w:r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619" w:type="dxa"/>
            <w:vAlign w:val="bottom"/>
          </w:tcPr>
          <w:p w:rsidR="00C21D8C" w:rsidRPr="00C21D8C" w:rsidRDefault="00C21D8C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Violation of Safety Rules</w:t>
            </w:r>
          </w:p>
        </w:tc>
        <w:tc>
          <w:tcPr>
            <w:tcW w:w="674" w:type="dxa"/>
          </w:tcPr>
          <w:p w:rsidR="00C21D8C" w:rsidRPr="00C21D8C" w:rsidRDefault="00C21D8C" w:rsidP="00B36AB6">
            <w:pPr>
              <w:pStyle w:val="Checkbox"/>
              <w:rPr>
                <w:rFonts w:ascii="Calibri" w:hAnsi="Calibri" w:cs="Calibri"/>
              </w:rPr>
            </w:pPr>
          </w:p>
        </w:tc>
        <w:tc>
          <w:tcPr>
            <w:tcW w:w="674" w:type="dxa"/>
            <w:vAlign w:val="bottom"/>
          </w:tcPr>
          <w:p w:rsidR="00C21D8C" w:rsidRPr="00C21D8C" w:rsidRDefault="00C21D8C" w:rsidP="00B36AB6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Pr="00C21D8C">
              <w:rPr>
                <w:rFonts w:ascii="Calibri" w:hAnsi="Calibri" w:cs="Calibri"/>
              </w:rPr>
            </w:r>
            <w:r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85" w:type="dxa"/>
            <w:vAlign w:val="bottom"/>
          </w:tcPr>
          <w:p w:rsidR="00C21D8C" w:rsidRPr="00C21D8C" w:rsidRDefault="00C21D8C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Rudeness to Customers/Coworkers</w:t>
            </w:r>
          </w:p>
        </w:tc>
      </w:tr>
      <w:tr w:rsidR="00C21D8C" w:rsidRPr="00C21D8C" w:rsidTr="00C21D8C">
        <w:trPr>
          <w:trHeight w:val="331"/>
        </w:trPr>
        <w:tc>
          <w:tcPr>
            <w:tcW w:w="839" w:type="dxa"/>
            <w:vAlign w:val="bottom"/>
          </w:tcPr>
          <w:p w:rsidR="00C21D8C" w:rsidRPr="00C21D8C" w:rsidRDefault="00C21D8C" w:rsidP="00B36AB6">
            <w:pPr>
              <w:pStyle w:val="Checkbox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1D8C">
              <w:rPr>
                <w:rFonts w:ascii="Calibri" w:hAnsi="Calibri" w:cs="Calibri"/>
              </w:rPr>
              <w:instrText xml:space="preserve"> FORMCHECKBOX </w:instrText>
            </w:r>
            <w:r w:rsidRPr="00C21D8C">
              <w:rPr>
                <w:rFonts w:ascii="Calibri" w:hAnsi="Calibri" w:cs="Calibri"/>
              </w:rPr>
            </w:r>
            <w:r w:rsidRPr="00C21D8C">
              <w:rPr>
                <w:rFonts w:ascii="Calibri" w:hAnsi="Calibri" w:cs="Calibri"/>
              </w:rPr>
              <w:fldChar w:fldCharType="separate"/>
            </w:r>
            <w:r w:rsidRPr="00C21D8C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749" w:type="dxa"/>
            <w:vAlign w:val="bottom"/>
          </w:tcPr>
          <w:p w:rsidR="00C21D8C" w:rsidRPr="00C21D8C" w:rsidRDefault="00C21D8C" w:rsidP="00BD0FA0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Other:</w:t>
            </w:r>
          </w:p>
        </w:tc>
        <w:tc>
          <w:tcPr>
            <w:tcW w:w="674" w:type="dxa"/>
          </w:tcPr>
          <w:p w:rsidR="00C21D8C" w:rsidRPr="00C21D8C" w:rsidRDefault="00C21D8C" w:rsidP="00BD0FA0">
            <w:pPr>
              <w:rPr>
                <w:rFonts w:ascii="Calibri" w:hAnsi="Calibri" w:cs="Calibri"/>
              </w:rPr>
            </w:pPr>
          </w:p>
        </w:tc>
        <w:tc>
          <w:tcPr>
            <w:tcW w:w="8509" w:type="dxa"/>
            <w:gridSpan w:val="6"/>
            <w:vAlign w:val="bottom"/>
          </w:tcPr>
          <w:p w:rsidR="00C21D8C" w:rsidRPr="00C21D8C" w:rsidRDefault="00C21D8C" w:rsidP="00BD0FA0">
            <w:pPr>
              <w:rPr>
                <w:rFonts w:ascii="Calibri" w:hAnsi="Calibri" w:cs="Calibri"/>
              </w:rPr>
            </w:pPr>
          </w:p>
        </w:tc>
      </w:tr>
    </w:tbl>
    <w:p w:rsidR="00E931DF" w:rsidRPr="00C21D8C" w:rsidRDefault="00E931DF" w:rsidP="00C21D8C">
      <w:pPr>
        <w:pStyle w:val="Heading3"/>
        <w:jc w:val="left"/>
        <w:rPr>
          <w:rFonts w:ascii="Calibri" w:hAnsi="Calibri" w:cs="Calibri"/>
          <w:color w:val="7F7F7F" w:themeColor="text2" w:themeTint="80"/>
        </w:rPr>
      </w:pPr>
      <w:r w:rsidRPr="00C21D8C">
        <w:rPr>
          <w:rFonts w:ascii="Calibri" w:hAnsi="Calibri" w:cs="Calibri"/>
          <w:color w:val="7F7F7F" w:themeColor="text2" w:themeTint="80"/>
        </w:rPr>
        <w:t>Details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E931DF" w:rsidRPr="00C21D8C" w:rsidTr="00764279">
        <w:trPr>
          <w:trHeight w:val="345"/>
        </w:trPr>
        <w:tc>
          <w:tcPr>
            <w:tcW w:w="10800" w:type="dxa"/>
            <w:vAlign w:val="bottom"/>
          </w:tcPr>
          <w:p w:rsidR="00E931DF" w:rsidRPr="00C21D8C" w:rsidRDefault="00E931DF" w:rsidP="00E931DF">
            <w:pPr>
              <w:pStyle w:val="Heading4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Description of Infraction:</w:t>
            </w:r>
          </w:p>
        </w:tc>
      </w:tr>
      <w:tr w:rsidR="00B36AB6" w:rsidRPr="00C21D8C" w:rsidTr="00BD0FA0">
        <w:trPr>
          <w:trHeight w:val="1008"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single" w:sz="4" w:space="0" w:color="7F7F7F" w:themeColor="text1" w:themeTint="80"/>
                <w:left w:val="none" w:sz="0" w:space="0" w:color="auto"/>
                <w:bottom w:val="single" w:sz="4" w:space="0" w:color="7F7F7F" w:themeColor="text1" w:themeTint="80"/>
                <w:right w:val="none" w:sz="0" w:space="0" w:color="auto"/>
                <w:insideH w:val="single" w:sz="4" w:space="0" w:color="7F7F7F" w:themeColor="text1" w:themeTint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85"/>
            </w:tblGrid>
            <w:tr w:rsidR="00C21D8C" w:rsidTr="00C21D8C">
              <w:trPr>
                <w:trHeight w:val="327"/>
              </w:trPr>
              <w:tc>
                <w:tcPr>
                  <w:tcW w:w="10785" w:type="dxa"/>
                </w:tcPr>
                <w:p w:rsidR="00C21D8C" w:rsidRDefault="00C21D8C" w:rsidP="00E931DF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C21D8C" w:rsidTr="00C21D8C">
              <w:trPr>
                <w:trHeight w:val="327"/>
              </w:trPr>
              <w:tc>
                <w:tcPr>
                  <w:tcW w:w="10785" w:type="dxa"/>
                </w:tcPr>
                <w:p w:rsidR="00C21D8C" w:rsidRDefault="00C21D8C" w:rsidP="00E931DF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C21D8C" w:rsidTr="00C21D8C">
              <w:trPr>
                <w:trHeight w:val="327"/>
              </w:trPr>
              <w:tc>
                <w:tcPr>
                  <w:tcW w:w="10785" w:type="dxa"/>
                </w:tcPr>
                <w:p w:rsidR="00C21D8C" w:rsidRDefault="00C21D8C" w:rsidP="00E931DF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B36AB6" w:rsidRPr="00C21D8C" w:rsidRDefault="00B36AB6" w:rsidP="00E931DF">
            <w:pPr>
              <w:rPr>
                <w:rFonts w:ascii="Calibri" w:hAnsi="Calibri" w:cs="Calibri"/>
              </w:rPr>
            </w:pPr>
          </w:p>
        </w:tc>
      </w:tr>
      <w:tr w:rsidR="00E931DF" w:rsidRPr="00C21D8C" w:rsidTr="002A190F">
        <w:trPr>
          <w:trHeight w:val="330"/>
        </w:trPr>
        <w:tc>
          <w:tcPr>
            <w:tcW w:w="10800" w:type="dxa"/>
            <w:vAlign w:val="bottom"/>
          </w:tcPr>
          <w:p w:rsidR="00C21D8C" w:rsidRDefault="00C21D8C" w:rsidP="00E931DF">
            <w:pPr>
              <w:pStyle w:val="Heading4"/>
              <w:rPr>
                <w:rFonts w:ascii="Calibri" w:hAnsi="Calibri" w:cs="Calibri"/>
              </w:rPr>
            </w:pPr>
          </w:p>
          <w:p w:rsidR="00E931DF" w:rsidRPr="00C21D8C" w:rsidRDefault="00E931DF" w:rsidP="00E931DF">
            <w:pPr>
              <w:pStyle w:val="Heading4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Plan for Improvement:</w:t>
            </w:r>
          </w:p>
        </w:tc>
      </w:tr>
      <w:tr w:rsidR="00B36AB6" w:rsidRPr="00C21D8C" w:rsidTr="00BD0FA0">
        <w:trPr>
          <w:trHeight w:val="1440"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single" w:sz="4" w:space="0" w:color="7F7F7F" w:themeColor="text1" w:themeTint="80"/>
                <w:left w:val="none" w:sz="0" w:space="0" w:color="auto"/>
                <w:bottom w:val="single" w:sz="4" w:space="0" w:color="7F7F7F" w:themeColor="text1" w:themeTint="80"/>
                <w:right w:val="none" w:sz="0" w:space="0" w:color="auto"/>
                <w:insideH w:val="single" w:sz="4" w:space="0" w:color="7F7F7F" w:themeColor="text1" w:themeTint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85"/>
            </w:tblGrid>
            <w:tr w:rsidR="00C21D8C" w:rsidTr="00C21D8C">
              <w:trPr>
                <w:trHeight w:val="327"/>
              </w:trPr>
              <w:tc>
                <w:tcPr>
                  <w:tcW w:w="10785" w:type="dxa"/>
                </w:tcPr>
                <w:p w:rsidR="00C21D8C" w:rsidRDefault="00C21D8C" w:rsidP="00C21D8C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C21D8C" w:rsidTr="00C21D8C">
              <w:trPr>
                <w:trHeight w:val="327"/>
              </w:trPr>
              <w:tc>
                <w:tcPr>
                  <w:tcW w:w="10785" w:type="dxa"/>
                </w:tcPr>
                <w:p w:rsidR="00C21D8C" w:rsidRDefault="00C21D8C" w:rsidP="00C21D8C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C21D8C" w:rsidTr="00C21D8C">
              <w:trPr>
                <w:trHeight w:val="327"/>
              </w:trPr>
              <w:tc>
                <w:tcPr>
                  <w:tcW w:w="10785" w:type="dxa"/>
                </w:tcPr>
                <w:p w:rsidR="00C21D8C" w:rsidRDefault="00C21D8C" w:rsidP="00C21D8C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B36AB6" w:rsidRPr="00C21D8C" w:rsidRDefault="00B36AB6" w:rsidP="00E931DF">
            <w:pPr>
              <w:rPr>
                <w:rFonts w:ascii="Calibri" w:hAnsi="Calibri" w:cs="Calibri"/>
              </w:rPr>
            </w:pPr>
          </w:p>
        </w:tc>
      </w:tr>
      <w:tr w:rsidR="00E931DF" w:rsidRPr="00C21D8C" w:rsidTr="00C24287">
        <w:trPr>
          <w:trHeight w:val="331"/>
        </w:trPr>
        <w:tc>
          <w:tcPr>
            <w:tcW w:w="10800" w:type="dxa"/>
            <w:vAlign w:val="bottom"/>
          </w:tcPr>
          <w:p w:rsidR="00E931DF" w:rsidRPr="00C21D8C" w:rsidRDefault="00E931DF" w:rsidP="00E931DF">
            <w:pPr>
              <w:pStyle w:val="Heading4"/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Consequences of Further Infractions:</w:t>
            </w:r>
          </w:p>
        </w:tc>
      </w:tr>
      <w:tr w:rsidR="00AF613D" w:rsidRPr="00C21D8C" w:rsidTr="00BD0FA0">
        <w:trPr>
          <w:trHeight w:val="1440"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single" w:sz="4" w:space="0" w:color="7F7F7F" w:themeColor="text1" w:themeTint="80"/>
                <w:left w:val="none" w:sz="0" w:space="0" w:color="auto"/>
                <w:bottom w:val="single" w:sz="4" w:space="0" w:color="7F7F7F" w:themeColor="text1" w:themeTint="80"/>
                <w:right w:val="none" w:sz="0" w:space="0" w:color="auto"/>
                <w:insideH w:val="single" w:sz="4" w:space="0" w:color="7F7F7F" w:themeColor="text1" w:themeTint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85"/>
            </w:tblGrid>
            <w:tr w:rsidR="00C21D8C" w:rsidTr="00C21D8C">
              <w:trPr>
                <w:trHeight w:val="327"/>
              </w:trPr>
              <w:tc>
                <w:tcPr>
                  <w:tcW w:w="10785" w:type="dxa"/>
                </w:tcPr>
                <w:p w:rsidR="00C21D8C" w:rsidRDefault="00C21D8C" w:rsidP="00C21D8C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C21D8C" w:rsidTr="00C21D8C">
              <w:trPr>
                <w:trHeight w:val="327"/>
              </w:trPr>
              <w:tc>
                <w:tcPr>
                  <w:tcW w:w="10785" w:type="dxa"/>
                </w:tcPr>
                <w:p w:rsidR="00C21D8C" w:rsidRDefault="00C21D8C" w:rsidP="00C21D8C">
                  <w:pPr>
                    <w:rPr>
                      <w:rFonts w:ascii="Calibri" w:hAnsi="Calibri" w:cs="Calibri"/>
                    </w:rPr>
                  </w:pPr>
                </w:p>
              </w:tc>
            </w:tr>
            <w:tr w:rsidR="00C21D8C" w:rsidTr="00C21D8C">
              <w:trPr>
                <w:trHeight w:val="327"/>
              </w:trPr>
              <w:tc>
                <w:tcPr>
                  <w:tcW w:w="10785" w:type="dxa"/>
                </w:tcPr>
                <w:p w:rsidR="00C21D8C" w:rsidRDefault="00C21D8C" w:rsidP="00C21D8C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AF613D" w:rsidRPr="00C21D8C" w:rsidRDefault="00AF613D" w:rsidP="00E931DF">
            <w:pPr>
              <w:rPr>
                <w:rFonts w:ascii="Calibri" w:hAnsi="Calibri" w:cs="Calibri"/>
              </w:rPr>
            </w:pPr>
          </w:p>
        </w:tc>
        <w:bookmarkStart w:id="1" w:name="_GoBack"/>
        <w:bookmarkEnd w:id="1"/>
      </w:tr>
    </w:tbl>
    <w:p w:rsidR="00E931DF" w:rsidRPr="00C21D8C" w:rsidRDefault="00E931DF" w:rsidP="00E931DF">
      <w:pPr>
        <w:pStyle w:val="Heading3"/>
        <w:rPr>
          <w:rFonts w:ascii="Calibri" w:hAnsi="Calibri" w:cs="Calibri"/>
          <w:color w:val="auto"/>
        </w:rPr>
      </w:pPr>
      <w:r w:rsidRPr="00C21D8C">
        <w:rPr>
          <w:rFonts w:ascii="Calibri" w:hAnsi="Calibri" w:cs="Calibri"/>
          <w:color w:val="auto"/>
        </w:rPr>
        <w:t>Acknowledgment of Receipt of Warnings</w:t>
      </w:r>
    </w:p>
    <w:p w:rsidR="00E931DF" w:rsidRPr="00C21D8C" w:rsidRDefault="00E931DF" w:rsidP="00E931DF">
      <w:pPr>
        <w:rPr>
          <w:rFonts w:ascii="Calibri" w:hAnsi="Calibri" w:cs="Calibri"/>
        </w:rPr>
      </w:pPr>
      <w:r w:rsidRPr="00C21D8C">
        <w:rPr>
          <w:rFonts w:ascii="Calibri" w:hAnsi="Calibri" w:cs="Calibri"/>
        </w:rPr>
        <w:t>By signing this form, you confirm that you understand the information in this warning. You also confirm that you and your manager have discussed the warning and a plan for improvement. Signing this form does not necessarily indicate that you agree with this warning.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3"/>
        <w:gridCol w:w="3407"/>
      </w:tblGrid>
      <w:tr w:rsidR="00B36AB6" w:rsidRPr="00C21D8C" w:rsidTr="00BD0FA0">
        <w:trPr>
          <w:trHeight w:val="420"/>
        </w:trPr>
        <w:tc>
          <w:tcPr>
            <w:tcW w:w="7393" w:type="dxa"/>
            <w:tcBorders>
              <w:bottom w:val="single" w:sz="4" w:space="0" w:color="auto"/>
            </w:tcBorders>
            <w:vAlign w:val="bottom"/>
          </w:tcPr>
          <w:p w:rsidR="00B36AB6" w:rsidRPr="00C21D8C" w:rsidRDefault="00B36AB6" w:rsidP="00BD0FA0">
            <w:pPr>
              <w:rPr>
                <w:rFonts w:ascii="Calibri" w:hAnsi="Calibri" w:cs="Calibri"/>
              </w:rPr>
            </w:pPr>
          </w:p>
        </w:tc>
        <w:tc>
          <w:tcPr>
            <w:tcW w:w="3407" w:type="dxa"/>
            <w:tcBorders>
              <w:bottom w:val="single" w:sz="4" w:space="0" w:color="auto"/>
            </w:tcBorders>
            <w:vAlign w:val="bottom"/>
          </w:tcPr>
          <w:p w:rsidR="00B36AB6" w:rsidRPr="00C21D8C" w:rsidRDefault="00B36AB6" w:rsidP="00BD0FA0">
            <w:pPr>
              <w:rPr>
                <w:rFonts w:ascii="Calibri" w:hAnsi="Calibri" w:cs="Calibri"/>
              </w:rPr>
            </w:pPr>
          </w:p>
        </w:tc>
      </w:tr>
      <w:tr w:rsidR="00B36AB6" w:rsidRPr="00C21D8C" w:rsidTr="00BD0FA0">
        <w:trPr>
          <w:trHeight w:val="144"/>
        </w:trPr>
        <w:tc>
          <w:tcPr>
            <w:tcW w:w="7393" w:type="dxa"/>
            <w:tcBorders>
              <w:top w:val="single" w:sz="4" w:space="0" w:color="auto"/>
            </w:tcBorders>
            <w:vAlign w:val="bottom"/>
          </w:tcPr>
          <w:p w:rsidR="00B36AB6" w:rsidRPr="00C21D8C" w:rsidRDefault="00B36AB6" w:rsidP="00E931DF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Employee Signature</w:t>
            </w:r>
          </w:p>
        </w:tc>
        <w:tc>
          <w:tcPr>
            <w:tcW w:w="3407" w:type="dxa"/>
            <w:tcBorders>
              <w:top w:val="single" w:sz="4" w:space="0" w:color="auto"/>
            </w:tcBorders>
            <w:vAlign w:val="bottom"/>
          </w:tcPr>
          <w:p w:rsidR="00B36AB6" w:rsidRPr="00C21D8C" w:rsidRDefault="00B36AB6" w:rsidP="00E931DF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Date</w:t>
            </w:r>
          </w:p>
        </w:tc>
      </w:tr>
      <w:tr w:rsidR="00B36AB6" w:rsidRPr="00C21D8C" w:rsidTr="00BD0FA0">
        <w:trPr>
          <w:trHeight w:val="432"/>
        </w:trPr>
        <w:tc>
          <w:tcPr>
            <w:tcW w:w="7393" w:type="dxa"/>
            <w:tcBorders>
              <w:bottom w:val="single" w:sz="4" w:space="0" w:color="auto"/>
            </w:tcBorders>
            <w:vAlign w:val="bottom"/>
          </w:tcPr>
          <w:p w:rsidR="00B36AB6" w:rsidRPr="00C21D8C" w:rsidRDefault="00B36AB6" w:rsidP="00BD0FA0">
            <w:pPr>
              <w:rPr>
                <w:rFonts w:ascii="Calibri" w:hAnsi="Calibri" w:cs="Calibri"/>
              </w:rPr>
            </w:pPr>
          </w:p>
        </w:tc>
        <w:tc>
          <w:tcPr>
            <w:tcW w:w="3407" w:type="dxa"/>
            <w:tcBorders>
              <w:bottom w:val="single" w:sz="4" w:space="0" w:color="auto"/>
            </w:tcBorders>
            <w:vAlign w:val="bottom"/>
          </w:tcPr>
          <w:p w:rsidR="00B36AB6" w:rsidRPr="00C21D8C" w:rsidRDefault="00B36AB6" w:rsidP="00BD0FA0">
            <w:pPr>
              <w:rPr>
                <w:rFonts w:ascii="Calibri" w:hAnsi="Calibri" w:cs="Calibri"/>
              </w:rPr>
            </w:pPr>
          </w:p>
        </w:tc>
      </w:tr>
      <w:tr w:rsidR="00B36AB6" w:rsidRPr="00C21D8C" w:rsidTr="00BD0FA0">
        <w:trPr>
          <w:trHeight w:val="144"/>
        </w:trPr>
        <w:tc>
          <w:tcPr>
            <w:tcW w:w="7393" w:type="dxa"/>
            <w:tcBorders>
              <w:top w:val="single" w:sz="4" w:space="0" w:color="auto"/>
            </w:tcBorders>
            <w:vAlign w:val="bottom"/>
          </w:tcPr>
          <w:p w:rsidR="00B36AB6" w:rsidRPr="00C21D8C" w:rsidRDefault="00B36AB6" w:rsidP="00E931DF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Manager Signature</w:t>
            </w:r>
          </w:p>
        </w:tc>
        <w:tc>
          <w:tcPr>
            <w:tcW w:w="3407" w:type="dxa"/>
            <w:tcBorders>
              <w:top w:val="single" w:sz="4" w:space="0" w:color="auto"/>
            </w:tcBorders>
            <w:vAlign w:val="bottom"/>
          </w:tcPr>
          <w:p w:rsidR="00B36AB6" w:rsidRPr="00C21D8C" w:rsidRDefault="00B36AB6" w:rsidP="00E931DF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Date</w:t>
            </w:r>
          </w:p>
        </w:tc>
      </w:tr>
      <w:tr w:rsidR="00B36AB6" w:rsidRPr="00C21D8C" w:rsidTr="00BD0FA0">
        <w:trPr>
          <w:trHeight w:val="432"/>
        </w:trPr>
        <w:tc>
          <w:tcPr>
            <w:tcW w:w="7393" w:type="dxa"/>
            <w:tcBorders>
              <w:bottom w:val="single" w:sz="2" w:space="0" w:color="auto"/>
            </w:tcBorders>
            <w:vAlign w:val="bottom"/>
          </w:tcPr>
          <w:p w:rsidR="00B36AB6" w:rsidRPr="00C21D8C" w:rsidRDefault="00B36AB6" w:rsidP="00BD0FA0">
            <w:pPr>
              <w:rPr>
                <w:rFonts w:ascii="Calibri" w:hAnsi="Calibri" w:cs="Calibri"/>
              </w:rPr>
            </w:pPr>
          </w:p>
        </w:tc>
        <w:tc>
          <w:tcPr>
            <w:tcW w:w="3407" w:type="dxa"/>
            <w:tcBorders>
              <w:bottom w:val="single" w:sz="2" w:space="0" w:color="auto"/>
            </w:tcBorders>
            <w:vAlign w:val="bottom"/>
          </w:tcPr>
          <w:p w:rsidR="00B36AB6" w:rsidRPr="00C21D8C" w:rsidRDefault="00B36AB6" w:rsidP="00BD0FA0">
            <w:pPr>
              <w:rPr>
                <w:rFonts w:ascii="Calibri" w:hAnsi="Calibri" w:cs="Calibri"/>
              </w:rPr>
            </w:pPr>
          </w:p>
        </w:tc>
      </w:tr>
      <w:tr w:rsidR="00B36AB6" w:rsidRPr="00C21D8C" w:rsidTr="00BD0FA0">
        <w:trPr>
          <w:trHeight w:val="144"/>
        </w:trPr>
        <w:tc>
          <w:tcPr>
            <w:tcW w:w="7393" w:type="dxa"/>
            <w:tcBorders>
              <w:top w:val="single" w:sz="2" w:space="0" w:color="auto"/>
            </w:tcBorders>
            <w:vAlign w:val="bottom"/>
          </w:tcPr>
          <w:p w:rsidR="00B36AB6" w:rsidRPr="00C21D8C" w:rsidRDefault="00B36AB6" w:rsidP="00E931DF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 xml:space="preserve">Witness Signature (if employee </w:t>
            </w:r>
            <w:r w:rsidR="00BE794E" w:rsidRPr="00C21D8C">
              <w:rPr>
                <w:rFonts w:ascii="Calibri" w:hAnsi="Calibri" w:cs="Calibri"/>
              </w:rPr>
              <w:t xml:space="preserve">understands warning but </w:t>
            </w:r>
            <w:r w:rsidRPr="00C21D8C">
              <w:rPr>
                <w:rFonts w:ascii="Calibri" w:hAnsi="Calibri" w:cs="Calibri"/>
              </w:rPr>
              <w:t>refuses to sign)</w:t>
            </w:r>
          </w:p>
        </w:tc>
        <w:tc>
          <w:tcPr>
            <w:tcW w:w="3407" w:type="dxa"/>
            <w:tcBorders>
              <w:top w:val="single" w:sz="2" w:space="0" w:color="auto"/>
            </w:tcBorders>
            <w:vAlign w:val="bottom"/>
          </w:tcPr>
          <w:p w:rsidR="00B36AB6" w:rsidRPr="00C21D8C" w:rsidRDefault="00B36AB6" w:rsidP="00E931DF">
            <w:pPr>
              <w:rPr>
                <w:rFonts w:ascii="Calibri" w:hAnsi="Calibri" w:cs="Calibri"/>
              </w:rPr>
            </w:pPr>
            <w:r w:rsidRPr="00C21D8C">
              <w:rPr>
                <w:rFonts w:ascii="Calibri" w:hAnsi="Calibri" w:cs="Calibri"/>
              </w:rPr>
              <w:t>Date</w:t>
            </w:r>
          </w:p>
        </w:tc>
      </w:tr>
    </w:tbl>
    <w:p w:rsidR="005F6E87" w:rsidRPr="00C21D8C" w:rsidRDefault="005F6E87" w:rsidP="00BD0FA0">
      <w:pPr>
        <w:rPr>
          <w:rFonts w:ascii="Calibri" w:hAnsi="Calibri" w:cs="Calibri"/>
        </w:rPr>
      </w:pPr>
    </w:p>
    <w:sectPr w:rsidR="005F6E87" w:rsidRPr="00C21D8C" w:rsidSect="00C21D8C">
      <w:pgSz w:w="12240" w:h="15840"/>
      <w:pgMar w:top="54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8C"/>
    <w:rsid w:val="000071F7"/>
    <w:rsid w:val="000231C5"/>
    <w:rsid w:val="0002798A"/>
    <w:rsid w:val="00027E6C"/>
    <w:rsid w:val="00037E8C"/>
    <w:rsid w:val="000406CB"/>
    <w:rsid w:val="0006613E"/>
    <w:rsid w:val="00083002"/>
    <w:rsid w:val="00086F11"/>
    <w:rsid w:val="00087B85"/>
    <w:rsid w:val="0009780B"/>
    <w:rsid w:val="000A01F1"/>
    <w:rsid w:val="000C1163"/>
    <w:rsid w:val="000D2539"/>
    <w:rsid w:val="000F2DF4"/>
    <w:rsid w:val="000F6783"/>
    <w:rsid w:val="00104B99"/>
    <w:rsid w:val="00120C95"/>
    <w:rsid w:val="0014663E"/>
    <w:rsid w:val="00180664"/>
    <w:rsid w:val="001A07E1"/>
    <w:rsid w:val="002123A6"/>
    <w:rsid w:val="0024310C"/>
    <w:rsid w:val="00250014"/>
    <w:rsid w:val="002642E3"/>
    <w:rsid w:val="00275BB5"/>
    <w:rsid w:val="00277CF7"/>
    <w:rsid w:val="00286F6A"/>
    <w:rsid w:val="00291C8C"/>
    <w:rsid w:val="002A1ECE"/>
    <w:rsid w:val="002A2510"/>
    <w:rsid w:val="002B27FD"/>
    <w:rsid w:val="002B4D1D"/>
    <w:rsid w:val="002C10B1"/>
    <w:rsid w:val="002D222A"/>
    <w:rsid w:val="002E6BF2"/>
    <w:rsid w:val="002F0F79"/>
    <w:rsid w:val="002F0FCC"/>
    <w:rsid w:val="002F48E8"/>
    <w:rsid w:val="003076FD"/>
    <w:rsid w:val="00311CD9"/>
    <w:rsid w:val="00317005"/>
    <w:rsid w:val="0033501D"/>
    <w:rsid w:val="00335259"/>
    <w:rsid w:val="00356B06"/>
    <w:rsid w:val="003929F1"/>
    <w:rsid w:val="003A1B63"/>
    <w:rsid w:val="003A41A1"/>
    <w:rsid w:val="003B2326"/>
    <w:rsid w:val="003B3690"/>
    <w:rsid w:val="003E007A"/>
    <w:rsid w:val="00437ED0"/>
    <w:rsid w:val="00440CD8"/>
    <w:rsid w:val="00443837"/>
    <w:rsid w:val="00447C76"/>
    <w:rsid w:val="00450F66"/>
    <w:rsid w:val="00461739"/>
    <w:rsid w:val="00467865"/>
    <w:rsid w:val="0048685F"/>
    <w:rsid w:val="004A1437"/>
    <w:rsid w:val="004A4198"/>
    <w:rsid w:val="004A54EA"/>
    <w:rsid w:val="004B0578"/>
    <w:rsid w:val="004C24ED"/>
    <w:rsid w:val="004D702E"/>
    <w:rsid w:val="004E34C6"/>
    <w:rsid w:val="004F62AD"/>
    <w:rsid w:val="00501AE8"/>
    <w:rsid w:val="00504B65"/>
    <w:rsid w:val="005114CE"/>
    <w:rsid w:val="0052122B"/>
    <w:rsid w:val="00527A90"/>
    <w:rsid w:val="005557F6"/>
    <w:rsid w:val="00563778"/>
    <w:rsid w:val="00563AB3"/>
    <w:rsid w:val="0059011D"/>
    <w:rsid w:val="005B4AE2"/>
    <w:rsid w:val="005D50EE"/>
    <w:rsid w:val="005E63CC"/>
    <w:rsid w:val="005F6E87"/>
    <w:rsid w:val="00606B27"/>
    <w:rsid w:val="00613129"/>
    <w:rsid w:val="00617C65"/>
    <w:rsid w:val="0064307A"/>
    <w:rsid w:val="0066051C"/>
    <w:rsid w:val="00664C1E"/>
    <w:rsid w:val="006764D3"/>
    <w:rsid w:val="00692FAE"/>
    <w:rsid w:val="006B03BF"/>
    <w:rsid w:val="006C1F3E"/>
    <w:rsid w:val="006C4610"/>
    <w:rsid w:val="006D2635"/>
    <w:rsid w:val="006D779C"/>
    <w:rsid w:val="006E4F63"/>
    <w:rsid w:val="006E729E"/>
    <w:rsid w:val="00714C94"/>
    <w:rsid w:val="007564F5"/>
    <w:rsid w:val="007602AC"/>
    <w:rsid w:val="00763B3C"/>
    <w:rsid w:val="00774B67"/>
    <w:rsid w:val="0078226F"/>
    <w:rsid w:val="00793AC6"/>
    <w:rsid w:val="007A71DE"/>
    <w:rsid w:val="007B199B"/>
    <w:rsid w:val="007B6119"/>
    <w:rsid w:val="007E2A15"/>
    <w:rsid w:val="007E37A1"/>
    <w:rsid w:val="007F6294"/>
    <w:rsid w:val="008107D6"/>
    <w:rsid w:val="00833AE2"/>
    <w:rsid w:val="00841645"/>
    <w:rsid w:val="00852EC6"/>
    <w:rsid w:val="0088782D"/>
    <w:rsid w:val="008B6F52"/>
    <w:rsid w:val="008B7081"/>
    <w:rsid w:val="008C75A3"/>
    <w:rsid w:val="008E72CF"/>
    <w:rsid w:val="00902964"/>
    <w:rsid w:val="0090497E"/>
    <w:rsid w:val="00937437"/>
    <w:rsid w:val="0094790F"/>
    <w:rsid w:val="00961FA3"/>
    <w:rsid w:val="00966B90"/>
    <w:rsid w:val="009737B7"/>
    <w:rsid w:val="009802C4"/>
    <w:rsid w:val="009976D9"/>
    <w:rsid w:val="00997A3E"/>
    <w:rsid w:val="009A4EA3"/>
    <w:rsid w:val="009A55DC"/>
    <w:rsid w:val="009B3848"/>
    <w:rsid w:val="009C220D"/>
    <w:rsid w:val="009D3BE7"/>
    <w:rsid w:val="009E5B13"/>
    <w:rsid w:val="00A15C1D"/>
    <w:rsid w:val="00A211B2"/>
    <w:rsid w:val="00A2727E"/>
    <w:rsid w:val="00A35524"/>
    <w:rsid w:val="00A74F99"/>
    <w:rsid w:val="00A82BA3"/>
    <w:rsid w:val="00A92012"/>
    <w:rsid w:val="00A93E14"/>
    <w:rsid w:val="00A94ACC"/>
    <w:rsid w:val="00AD282D"/>
    <w:rsid w:val="00AE6FA4"/>
    <w:rsid w:val="00AF613D"/>
    <w:rsid w:val="00B03907"/>
    <w:rsid w:val="00B11811"/>
    <w:rsid w:val="00B146AA"/>
    <w:rsid w:val="00B311E1"/>
    <w:rsid w:val="00B36AB6"/>
    <w:rsid w:val="00B4735C"/>
    <w:rsid w:val="00B77CB0"/>
    <w:rsid w:val="00B84A45"/>
    <w:rsid w:val="00B90EC2"/>
    <w:rsid w:val="00BA12C8"/>
    <w:rsid w:val="00BA268F"/>
    <w:rsid w:val="00BD0FA0"/>
    <w:rsid w:val="00BD463D"/>
    <w:rsid w:val="00BE794E"/>
    <w:rsid w:val="00BF17F9"/>
    <w:rsid w:val="00C079CA"/>
    <w:rsid w:val="00C133F3"/>
    <w:rsid w:val="00C21D8C"/>
    <w:rsid w:val="00C255F7"/>
    <w:rsid w:val="00C67741"/>
    <w:rsid w:val="00C74647"/>
    <w:rsid w:val="00C76039"/>
    <w:rsid w:val="00C76480"/>
    <w:rsid w:val="00C92FD6"/>
    <w:rsid w:val="00CC6598"/>
    <w:rsid w:val="00CC6BB1"/>
    <w:rsid w:val="00CD6C3C"/>
    <w:rsid w:val="00D03F2B"/>
    <w:rsid w:val="00D14E73"/>
    <w:rsid w:val="00D559FC"/>
    <w:rsid w:val="00D6155E"/>
    <w:rsid w:val="00DB41EB"/>
    <w:rsid w:val="00DC47A2"/>
    <w:rsid w:val="00DE1551"/>
    <w:rsid w:val="00DE7FB7"/>
    <w:rsid w:val="00E163C0"/>
    <w:rsid w:val="00E20DDA"/>
    <w:rsid w:val="00E32A8B"/>
    <w:rsid w:val="00E36054"/>
    <w:rsid w:val="00E37E7B"/>
    <w:rsid w:val="00E46E04"/>
    <w:rsid w:val="00E87396"/>
    <w:rsid w:val="00E931DF"/>
    <w:rsid w:val="00EA44A1"/>
    <w:rsid w:val="00EC42A3"/>
    <w:rsid w:val="00F017C4"/>
    <w:rsid w:val="00F03FC7"/>
    <w:rsid w:val="00F07933"/>
    <w:rsid w:val="00F121EE"/>
    <w:rsid w:val="00F41461"/>
    <w:rsid w:val="00F72993"/>
    <w:rsid w:val="00F83033"/>
    <w:rsid w:val="00F966AA"/>
    <w:rsid w:val="00FB538F"/>
    <w:rsid w:val="00FC0F45"/>
    <w:rsid w:val="00FC3071"/>
    <w:rsid w:val="00FD5902"/>
    <w:rsid w:val="00FF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99674C"/>
  <w15:docId w15:val="{C4EA54CC-C5DA-4A67-B4BF-68DE0CEF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4C94"/>
    <w:rPr>
      <w:rFonts w:asciiTheme="minorHAnsi" w:hAnsiTheme="minorHAnsi"/>
      <w:color w:val="404040" w:themeColor="text1" w:themeTint="BF"/>
      <w:sz w:val="19"/>
      <w:szCs w:val="24"/>
    </w:rPr>
  </w:style>
  <w:style w:type="paragraph" w:styleId="Heading1">
    <w:name w:val="heading 1"/>
    <w:basedOn w:val="Normal"/>
    <w:next w:val="Normal"/>
    <w:qFormat/>
    <w:rsid w:val="00E931DF"/>
    <w:pPr>
      <w:jc w:val="right"/>
      <w:outlineLvl w:val="0"/>
    </w:pPr>
    <w:rPr>
      <w:rFonts w:asciiTheme="majorHAnsi" w:hAnsiTheme="majorHAnsi"/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rsid w:val="00E931DF"/>
    <w:pPr>
      <w:spacing w:before="240" w:after="60"/>
      <w:outlineLvl w:val="1"/>
    </w:pPr>
    <w:rPr>
      <w:rFonts w:asciiTheme="majorHAnsi" w:hAnsiTheme="majorHAnsi"/>
      <w:b/>
      <w:sz w:val="24"/>
    </w:rPr>
  </w:style>
  <w:style w:type="paragraph" w:styleId="Heading3">
    <w:name w:val="heading 3"/>
    <w:basedOn w:val="Normal"/>
    <w:next w:val="Normal"/>
    <w:qFormat/>
    <w:rsid w:val="00C21D8C"/>
    <w:pPr>
      <w:pBdr>
        <w:bottom w:val="single" w:sz="4" w:space="1" w:color="7F7F7F" w:themeColor="text1" w:themeTint="80"/>
      </w:pBdr>
      <w:spacing w:before="120" w:after="60" w:line="360" w:lineRule="auto"/>
      <w:jc w:val="center"/>
      <w:outlineLvl w:val="2"/>
    </w:pPr>
    <w:rPr>
      <w:rFonts w:asciiTheme="majorHAnsi" w:hAnsiTheme="majorHAnsi"/>
      <w:b/>
      <w:color w:val="FFFFFF"/>
      <w:sz w:val="22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14C94"/>
    <w:pPr>
      <w:spacing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714C94"/>
    <w:rPr>
      <w:rFonts w:asciiTheme="minorHAnsi" w:hAnsiTheme="minorHAnsi"/>
      <w:b/>
      <w:color w:val="404040" w:themeColor="text1" w:themeTint="BF"/>
      <w:sz w:val="19"/>
      <w:szCs w:val="24"/>
    </w:rPr>
  </w:style>
  <w:style w:type="paragraph" w:customStyle="1" w:styleId="Checkbox">
    <w:name w:val="Checkbox"/>
    <w:basedOn w:val="Normal"/>
    <w:next w:val="Normal"/>
    <w:qFormat/>
    <w:rsid w:val="00EA44A1"/>
    <w:pPr>
      <w:jc w:val="center"/>
    </w:pPr>
    <w:rPr>
      <w:szCs w:val="19"/>
    </w:rPr>
  </w:style>
  <w:style w:type="table" w:styleId="TableGrid">
    <w:name w:val="Table Grid"/>
    <w:basedOn w:val="TableNormal"/>
    <w:uiPriority w:val="59"/>
    <w:rsid w:val="00BD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warning%20notice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AFB1BA-F07C-45F6-BC1C-F88A70FE51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notice.dotx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Employee warning notice</vt:lpstr>
      <vt:lpstr>    Employee Disciplinary Action Form</vt:lpstr>
      <vt:lpstr>        Employee Information</vt:lpstr>
      <vt:lpstr>        Type of Warning</vt:lpstr>
      <vt:lpstr>        Type of Offenses</vt:lpstr>
      <vt:lpstr>        Details</vt:lpstr>
      <vt:lpstr>        Acknowledgment of Receipt of Warnings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warning notice</dc:title>
  <dc:creator>Alex</dc:creator>
  <cp:keywords/>
  <cp:lastModifiedBy>Alex</cp:lastModifiedBy>
  <cp:revision>1</cp:revision>
  <cp:lastPrinted>2002-06-26T18:25:00Z</cp:lastPrinted>
  <dcterms:created xsi:type="dcterms:W3CDTF">2017-08-08T09:57:00Z</dcterms:created>
  <dcterms:modified xsi:type="dcterms:W3CDTF">2017-08-08T10:06:00Z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</Properties>
</file>